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CF5795" w14:textId="55CF0EC6" w:rsidR="0038109E" w:rsidRPr="000C73B5" w:rsidRDefault="000C73B5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0C73B5">
        <w:rPr>
          <w:rFonts w:ascii="Tahoma" w:hAnsi="Tahoma" w:cs="Tahoma"/>
          <w:sz w:val="28"/>
          <w:szCs w:val="28"/>
        </w:rPr>
        <w:t xml:space="preserve">Announcing The Brand New, 8 </w:t>
      </w:r>
      <w:r w:rsidR="0038109E" w:rsidRPr="000C73B5">
        <w:rPr>
          <w:rFonts w:ascii="Tahoma" w:hAnsi="Tahoma" w:cs="Tahoma"/>
          <w:sz w:val="28"/>
          <w:szCs w:val="28"/>
        </w:rPr>
        <w:t xml:space="preserve">Part, Step By Step Video Course </w:t>
      </w:r>
    </w:p>
    <w:p w14:paraId="1A5FDF00" w14:textId="77777777" w:rsidR="0038109E" w:rsidRPr="000C73B5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6AFABDBE" w14:textId="55A40282" w:rsidR="0038109E" w:rsidRPr="000C73B5" w:rsidRDefault="0038109E" w:rsidP="000C73B5">
      <w:pPr>
        <w:pStyle w:val="HTMLPreformatted"/>
        <w:rPr>
          <w:rFonts w:ascii="Tahoma" w:hAnsi="Tahoma" w:cs="Tahoma"/>
          <w:color w:val="000000"/>
          <w:sz w:val="28"/>
          <w:szCs w:val="28"/>
        </w:rPr>
      </w:pPr>
      <w:r w:rsidRPr="000C73B5">
        <w:rPr>
          <w:rFonts w:ascii="Tahoma" w:hAnsi="Tahoma" w:cs="Tahoma"/>
          <w:sz w:val="28"/>
          <w:szCs w:val="28"/>
        </w:rPr>
        <w:t>"</w:t>
      </w:r>
      <w:r w:rsidR="000C73B5" w:rsidRPr="000C73B5">
        <w:rPr>
          <w:rFonts w:ascii="Tahoma" w:hAnsi="Tahoma" w:cs="Tahoma"/>
          <w:color w:val="000000"/>
          <w:sz w:val="28"/>
          <w:szCs w:val="28"/>
        </w:rPr>
        <w:t xml:space="preserve">Finally, Learn How To Setup an Engaging Online Course On Your </w:t>
      </w:r>
      <w:r w:rsidR="000C73B5">
        <w:rPr>
          <w:rFonts w:ascii="Tahoma" w:hAnsi="Tahoma" w:cs="Tahoma"/>
          <w:color w:val="000000"/>
          <w:sz w:val="28"/>
          <w:szCs w:val="28"/>
        </w:rPr>
        <w:t>WordPress</w:t>
      </w:r>
      <w:r w:rsidR="000C73B5" w:rsidRPr="000C73B5">
        <w:rPr>
          <w:rFonts w:ascii="Tahoma" w:hAnsi="Tahoma" w:cs="Tahoma"/>
          <w:color w:val="000000"/>
          <w:sz w:val="28"/>
          <w:szCs w:val="28"/>
        </w:rPr>
        <w:t xml:space="preserve"> Site.</w:t>
      </w:r>
      <w:r w:rsidR="00DA372F">
        <w:rPr>
          <w:rFonts w:ascii="Tahoma" w:hAnsi="Tahoma" w:cs="Tahoma"/>
          <w:color w:val="000000"/>
          <w:sz w:val="28"/>
          <w:szCs w:val="28"/>
        </w:rPr>
        <w:t>.</w:t>
      </w:r>
      <w:r w:rsidR="000C73B5" w:rsidRPr="000C73B5">
        <w:rPr>
          <w:rFonts w:ascii="Tahoma" w:hAnsi="Tahoma" w:cs="Tahoma"/>
          <w:color w:val="000000"/>
          <w:sz w:val="28"/>
          <w:szCs w:val="28"/>
        </w:rPr>
        <w:t>.</w:t>
      </w:r>
      <w:r w:rsidR="00DA372F">
        <w:rPr>
          <w:rFonts w:ascii="Tahoma" w:hAnsi="Tahoma" w:cs="Tahoma"/>
          <w:color w:val="000000"/>
          <w:sz w:val="28"/>
          <w:szCs w:val="28"/>
        </w:rPr>
        <w:t xml:space="preserve"> </w:t>
      </w:r>
      <w:r w:rsidR="000C73B5" w:rsidRPr="000C73B5">
        <w:rPr>
          <w:rFonts w:ascii="Tahoma" w:hAnsi="Tahoma" w:cs="Tahoma"/>
          <w:color w:val="000000"/>
          <w:sz w:val="28"/>
          <w:szCs w:val="28"/>
        </w:rPr>
        <w:t>Starting Today</w:t>
      </w:r>
      <w:r w:rsidRPr="000C73B5">
        <w:rPr>
          <w:rFonts w:ascii="Tahoma" w:hAnsi="Tahoma" w:cs="Tahoma"/>
          <w:sz w:val="28"/>
          <w:szCs w:val="28"/>
        </w:rPr>
        <w:t>"</w:t>
      </w:r>
    </w:p>
    <w:p w14:paraId="304E0B73" w14:textId="77777777" w:rsidR="0038109E" w:rsidRPr="000C73B5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2A1D5F86" w14:textId="774494A0" w:rsidR="0038109E" w:rsidRPr="000C73B5" w:rsidRDefault="000C73B5" w:rsidP="000C7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ahoma" w:hAnsi="Tahoma" w:cs="Tahoma"/>
          <w:color w:val="000000"/>
          <w:sz w:val="28"/>
          <w:szCs w:val="28"/>
        </w:rPr>
      </w:pPr>
      <w:r w:rsidRPr="000C73B5">
        <w:rPr>
          <w:rFonts w:ascii="Tahoma" w:hAnsi="Tahoma" w:cs="Tahoma"/>
          <w:color w:val="000000"/>
          <w:sz w:val="28"/>
          <w:szCs w:val="28"/>
        </w:rPr>
        <w:t xml:space="preserve">This specific training course was designed to help you watch over my shoulder, step-by-step, click by click, to ensure that you are able to successfully and effectively setup your online course on your </w:t>
      </w:r>
      <w:r>
        <w:rPr>
          <w:rFonts w:ascii="Tahoma" w:hAnsi="Tahoma" w:cs="Tahoma"/>
          <w:color w:val="000000"/>
          <w:sz w:val="28"/>
          <w:szCs w:val="28"/>
        </w:rPr>
        <w:t>WordPress</w:t>
      </w:r>
      <w:r w:rsidRPr="000C73B5">
        <w:rPr>
          <w:rFonts w:ascii="Tahoma" w:hAnsi="Tahoma" w:cs="Tahoma"/>
          <w:color w:val="000000"/>
          <w:sz w:val="28"/>
          <w:szCs w:val="28"/>
        </w:rPr>
        <w:t xml:space="preserve"> site.</w:t>
      </w:r>
      <w:r w:rsidR="00F63B02">
        <w:rPr>
          <w:rFonts w:ascii="Tahoma" w:hAnsi="Tahoma" w:cs="Tahoma"/>
          <w:color w:val="000000"/>
          <w:sz w:val="28"/>
          <w:szCs w:val="28"/>
        </w:rPr>
        <w:t>.</w:t>
      </w:r>
      <w:r w:rsidR="0038109E" w:rsidRPr="000C73B5">
        <w:rPr>
          <w:rFonts w:ascii="Tahoma" w:hAnsi="Tahoma" w:cs="Tahoma"/>
          <w:sz w:val="28"/>
          <w:szCs w:val="28"/>
        </w:rPr>
        <w:t>.</w:t>
      </w:r>
    </w:p>
    <w:p w14:paraId="43E662FC" w14:textId="77777777" w:rsidR="0038109E" w:rsidRPr="000C73B5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78702613" w14:textId="77777777" w:rsidR="0038109E" w:rsidRPr="000C73B5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0C73B5">
        <w:rPr>
          <w:rFonts w:ascii="Tahoma" w:hAnsi="Tahoma" w:cs="Tahoma"/>
          <w:sz w:val="28"/>
          <w:szCs w:val="28"/>
        </w:rPr>
        <w:t>From the Desk of:</w:t>
      </w:r>
    </w:p>
    <w:p w14:paraId="0171A084" w14:textId="77777777" w:rsidR="0038109E" w:rsidRPr="000C73B5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7F2793EF" w14:textId="77777777" w:rsidR="0038109E" w:rsidRPr="000C73B5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0C73B5">
        <w:rPr>
          <w:rFonts w:ascii="Tahoma" w:hAnsi="Tahoma" w:cs="Tahoma"/>
          <w:sz w:val="28"/>
          <w:szCs w:val="28"/>
        </w:rPr>
        <w:t>[Your Name]</w:t>
      </w:r>
    </w:p>
    <w:p w14:paraId="2C632991" w14:textId="77777777" w:rsidR="0038109E" w:rsidRPr="000C73B5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733E7AB6" w14:textId="77777777" w:rsidR="0038109E" w:rsidRPr="000C73B5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0C73B5">
        <w:rPr>
          <w:rFonts w:ascii="Tahoma" w:hAnsi="Tahoma" w:cs="Tahoma"/>
          <w:sz w:val="28"/>
          <w:szCs w:val="28"/>
        </w:rPr>
        <w:t>Dear Business Owner</w:t>
      </w:r>
    </w:p>
    <w:p w14:paraId="3EF68C8E" w14:textId="77777777" w:rsidR="0038109E" w:rsidRPr="000C73B5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131265B0" w14:textId="77777777" w:rsidR="000C73B5" w:rsidRDefault="0038109E" w:rsidP="000C73B5">
      <w:pPr>
        <w:pStyle w:val="HTMLPreformatted"/>
        <w:rPr>
          <w:rFonts w:ascii="Tahoma" w:hAnsi="Tahoma" w:cs="Tahoma"/>
          <w:color w:val="000000"/>
          <w:sz w:val="28"/>
          <w:szCs w:val="28"/>
        </w:rPr>
      </w:pPr>
      <w:r w:rsidRPr="000C73B5">
        <w:rPr>
          <w:rFonts w:ascii="Tahoma" w:hAnsi="Tahoma" w:cs="Tahoma"/>
          <w:sz w:val="28"/>
          <w:szCs w:val="28"/>
        </w:rPr>
        <w:t xml:space="preserve">It's a fact.  </w:t>
      </w:r>
      <w:r w:rsidR="000C73B5" w:rsidRPr="000C73B5">
        <w:rPr>
          <w:rFonts w:ascii="Tahoma" w:hAnsi="Tahoma" w:cs="Tahoma"/>
          <w:color w:val="000000"/>
          <w:sz w:val="28"/>
          <w:szCs w:val="28"/>
        </w:rPr>
        <w:t xml:space="preserve">Selling courses online is a great business model.  </w:t>
      </w:r>
    </w:p>
    <w:p w14:paraId="2F425B40" w14:textId="77777777" w:rsidR="000C73B5" w:rsidRDefault="000C73B5" w:rsidP="000C73B5">
      <w:pPr>
        <w:pStyle w:val="HTMLPreformatted"/>
        <w:rPr>
          <w:rFonts w:ascii="Tahoma" w:hAnsi="Tahoma" w:cs="Tahoma"/>
          <w:color w:val="000000"/>
          <w:sz w:val="28"/>
          <w:szCs w:val="28"/>
        </w:rPr>
      </w:pPr>
    </w:p>
    <w:p w14:paraId="1FB3632B" w14:textId="77777777" w:rsidR="000C73B5" w:rsidRDefault="000C73B5" w:rsidP="000C73B5">
      <w:pPr>
        <w:pStyle w:val="HTMLPreformatted"/>
        <w:rPr>
          <w:rFonts w:ascii="Tahoma" w:hAnsi="Tahoma" w:cs="Tahoma"/>
          <w:color w:val="000000"/>
          <w:sz w:val="28"/>
          <w:szCs w:val="28"/>
        </w:rPr>
      </w:pPr>
      <w:r w:rsidRPr="000C73B5">
        <w:rPr>
          <w:rFonts w:ascii="Tahoma" w:hAnsi="Tahoma" w:cs="Tahoma"/>
          <w:color w:val="000000"/>
          <w:sz w:val="28"/>
          <w:szCs w:val="28"/>
        </w:rPr>
        <w:t xml:space="preserve">But the problem is getting your course setup and ready for consumption.  There are a variety of solutions to creating a Learning environment for your customers.  </w:t>
      </w:r>
    </w:p>
    <w:p w14:paraId="7D527022" w14:textId="77777777" w:rsidR="000C73B5" w:rsidRDefault="000C73B5" w:rsidP="000C73B5">
      <w:pPr>
        <w:pStyle w:val="HTMLPreformatted"/>
        <w:rPr>
          <w:rFonts w:ascii="Tahoma" w:hAnsi="Tahoma" w:cs="Tahoma"/>
          <w:color w:val="000000"/>
          <w:sz w:val="28"/>
          <w:szCs w:val="28"/>
        </w:rPr>
      </w:pPr>
    </w:p>
    <w:p w14:paraId="72446631" w14:textId="77777777" w:rsidR="000C73B5" w:rsidRDefault="000C73B5" w:rsidP="000C73B5">
      <w:pPr>
        <w:pStyle w:val="HTMLPreformatted"/>
        <w:rPr>
          <w:rFonts w:ascii="Tahoma" w:hAnsi="Tahoma" w:cs="Tahoma"/>
          <w:color w:val="000000"/>
          <w:sz w:val="28"/>
          <w:szCs w:val="28"/>
        </w:rPr>
      </w:pPr>
      <w:r w:rsidRPr="000C73B5">
        <w:rPr>
          <w:rFonts w:ascii="Tahoma" w:hAnsi="Tahoma" w:cs="Tahoma"/>
          <w:color w:val="000000"/>
          <w:sz w:val="28"/>
          <w:szCs w:val="28"/>
        </w:rPr>
        <w:t>These range from $97/mo</w:t>
      </w:r>
      <w:r>
        <w:rPr>
          <w:rFonts w:ascii="Tahoma" w:hAnsi="Tahoma" w:cs="Tahoma"/>
          <w:color w:val="000000"/>
          <w:sz w:val="28"/>
          <w:szCs w:val="28"/>
        </w:rPr>
        <w:t>nth</w:t>
      </w:r>
      <w:r w:rsidRPr="000C73B5">
        <w:rPr>
          <w:rFonts w:ascii="Tahoma" w:hAnsi="Tahoma" w:cs="Tahoma"/>
          <w:color w:val="000000"/>
          <w:sz w:val="28"/>
          <w:szCs w:val="28"/>
        </w:rPr>
        <w:t xml:space="preserve"> </w:t>
      </w:r>
      <w:proofErr w:type="spellStart"/>
      <w:r w:rsidRPr="000C73B5">
        <w:rPr>
          <w:rFonts w:ascii="Tahoma" w:hAnsi="Tahoma" w:cs="Tahoma"/>
          <w:color w:val="000000"/>
          <w:sz w:val="28"/>
          <w:szCs w:val="28"/>
        </w:rPr>
        <w:t>SaaS</w:t>
      </w:r>
      <w:proofErr w:type="spellEnd"/>
      <w:r w:rsidRPr="000C73B5">
        <w:rPr>
          <w:rFonts w:ascii="Tahoma" w:hAnsi="Tahoma" w:cs="Tahoma"/>
          <w:color w:val="000000"/>
          <w:sz w:val="28"/>
          <w:szCs w:val="28"/>
        </w:rPr>
        <w:t xml:space="preserve"> platforms all the way to </w:t>
      </w:r>
      <w:r>
        <w:rPr>
          <w:rFonts w:ascii="Tahoma" w:hAnsi="Tahoma" w:cs="Tahoma"/>
          <w:color w:val="000000"/>
          <w:sz w:val="28"/>
          <w:szCs w:val="28"/>
        </w:rPr>
        <w:t>WordPress</w:t>
      </w:r>
      <w:r w:rsidRPr="000C73B5">
        <w:rPr>
          <w:rFonts w:ascii="Tahoma" w:hAnsi="Tahoma" w:cs="Tahoma"/>
          <w:color w:val="000000"/>
          <w:sz w:val="28"/>
          <w:szCs w:val="28"/>
        </w:rPr>
        <w:t xml:space="preserve"> plugins.  </w:t>
      </w:r>
    </w:p>
    <w:p w14:paraId="43A352CD" w14:textId="77777777" w:rsidR="000C73B5" w:rsidRDefault="000C73B5" w:rsidP="000C73B5">
      <w:pPr>
        <w:pStyle w:val="HTMLPreformatted"/>
        <w:rPr>
          <w:rFonts w:ascii="Tahoma" w:hAnsi="Tahoma" w:cs="Tahoma"/>
          <w:color w:val="000000"/>
          <w:sz w:val="28"/>
          <w:szCs w:val="28"/>
        </w:rPr>
      </w:pPr>
    </w:p>
    <w:p w14:paraId="6BAC6C1F" w14:textId="77777777" w:rsidR="000C73B5" w:rsidRDefault="000C73B5" w:rsidP="000C73B5">
      <w:pPr>
        <w:pStyle w:val="HTMLPreformatted"/>
        <w:rPr>
          <w:rFonts w:ascii="Tahoma" w:hAnsi="Tahoma" w:cs="Tahoma"/>
          <w:color w:val="000000"/>
          <w:sz w:val="28"/>
          <w:szCs w:val="28"/>
        </w:rPr>
      </w:pPr>
      <w:r w:rsidRPr="000C73B5">
        <w:rPr>
          <w:rFonts w:ascii="Tahoma" w:hAnsi="Tahoma" w:cs="Tahoma"/>
          <w:color w:val="000000"/>
          <w:sz w:val="28"/>
          <w:szCs w:val="28"/>
        </w:rPr>
        <w:t xml:space="preserve">The truth is that not everyone wants to be stuck with an online platform they don’t own.  </w:t>
      </w:r>
    </w:p>
    <w:p w14:paraId="74095EB0" w14:textId="77777777" w:rsidR="000C73B5" w:rsidRDefault="000C73B5" w:rsidP="000C73B5">
      <w:pPr>
        <w:pStyle w:val="HTMLPreformatted"/>
        <w:rPr>
          <w:rFonts w:ascii="Tahoma" w:hAnsi="Tahoma" w:cs="Tahoma"/>
          <w:color w:val="000000"/>
          <w:sz w:val="28"/>
          <w:szCs w:val="28"/>
        </w:rPr>
      </w:pPr>
    </w:p>
    <w:p w14:paraId="268283D2" w14:textId="77777777" w:rsidR="000C73B5" w:rsidRDefault="000C73B5" w:rsidP="000C73B5">
      <w:pPr>
        <w:pStyle w:val="HTMLPreformatted"/>
        <w:rPr>
          <w:rFonts w:ascii="Tahoma" w:hAnsi="Tahoma" w:cs="Tahoma"/>
          <w:color w:val="000000"/>
          <w:sz w:val="28"/>
          <w:szCs w:val="28"/>
        </w:rPr>
      </w:pPr>
      <w:r w:rsidRPr="000C73B5">
        <w:rPr>
          <w:rFonts w:ascii="Tahoma" w:hAnsi="Tahoma" w:cs="Tahoma"/>
          <w:color w:val="000000"/>
          <w:sz w:val="28"/>
          <w:szCs w:val="28"/>
        </w:rPr>
        <w:t xml:space="preserve">What if there was a way to setup your online courses on your </w:t>
      </w:r>
      <w:r>
        <w:rPr>
          <w:rFonts w:ascii="Tahoma" w:hAnsi="Tahoma" w:cs="Tahoma"/>
          <w:color w:val="000000"/>
          <w:sz w:val="28"/>
          <w:szCs w:val="28"/>
        </w:rPr>
        <w:t>WordPress</w:t>
      </w:r>
      <w:r w:rsidRPr="000C73B5">
        <w:rPr>
          <w:rFonts w:ascii="Tahoma" w:hAnsi="Tahoma" w:cs="Tahoma"/>
          <w:color w:val="000000"/>
          <w:sz w:val="28"/>
          <w:szCs w:val="28"/>
        </w:rPr>
        <w:t xml:space="preserve"> site?  </w:t>
      </w:r>
    </w:p>
    <w:p w14:paraId="5DADA087" w14:textId="77777777" w:rsidR="000C73B5" w:rsidRDefault="000C73B5" w:rsidP="000C73B5">
      <w:pPr>
        <w:pStyle w:val="HTMLPreformatted"/>
        <w:rPr>
          <w:rFonts w:ascii="Tahoma" w:hAnsi="Tahoma" w:cs="Tahoma"/>
          <w:color w:val="000000"/>
          <w:sz w:val="28"/>
          <w:szCs w:val="28"/>
        </w:rPr>
      </w:pPr>
    </w:p>
    <w:p w14:paraId="6CEAFD50" w14:textId="7807C8C2" w:rsidR="0038109E" w:rsidRPr="000C73B5" w:rsidRDefault="000C73B5" w:rsidP="000C73B5">
      <w:pPr>
        <w:pStyle w:val="HTMLPreformatted"/>
        <w:rPr>
          <w:rFonts w:ascii="Tahoma" w:hAnsi="Tahoma" w:cs="Tahoma"/>
          <w:color w:val="000000"/>
          <w:sz w:val="28"/>
          <w:szCs w:val="28"/>
        </w:rPr>
      </w:pPr>
      <w:proofErr w:type="gramStart"/>
      <w:r w:rsidRPr="000C73B5">
        <w:rPr>
          <w:rFonts w:ascii="Tahoma" w:hAnsi="Tahoma" w:cs="Tahoma"/>
          <w:color w:val="000000"/>
          <w:sz w:val="28"/>
          <w:szCs w:val="28"/>
        </w:rPr>
        <w:t>A site that you own?</w:t>
      </w:r>
      <w:proofErr w:type="gramEnd"/>
    </w:p>
    <w:p w14:paraId="0E04D7CF" w14:textId="77777777" w:rsidR="0038109E" w:rsidRPr="000C73B5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6AD7C97C" w14:textId="77777777" w:rsidR="0038109E" w:rsidRPr="000C73B5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0C73B5">
        <w:rPr>
          <w:rFonts w:ascii="Tahoma" w:hAnsi="Tahoma" w:cs="Tahoma"/>
          <w:sz w:val="28"/>
          <w:szCs w:val="28"/>
        </w:rPr>
        <w:t>Introducing (title)</w:t>
      </w:r>
    </w:p>
    <w:p w14:paraId="7359771B" w14:textId="77777777" w:rsidR="0038109E" w:rsidRPr="000C73B5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4A3B37BA" w14:textId="4A947721" w:rsidR="0038109E" w:rsidRPr="000C73B5" w:rsidRDefault="000C73B5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0C73B5">
        <w:rPr>
          <w:rFonts w:ascii="Tahoma" w:hAnsi="Tahoma" w:cs="Tahoma"/>
          <w:sz w:val="28"/>
          <w:szCs w:val="28"/>
        </w:rPr>
        <w:t>8</w:t>
      </w:r>
      <w:r w:rsidR="0038109E" w:rsidRPr="000C73B5">
        <w:rPr>
          <w:rFonts w:ascii="Tahoma" w:hAnsi="Tahoma" w:cs="Tahoma"/>
          <w:sz w:val="28"/>
          <w:szCs w:val="28"/>
        </w:rPr>
        <w:t xml:space="preserve"> Part Video </w:t>
      </w:r>
      <w:proofErr w:type="gramStart"/>
      <w:r w:rsidR="0038109E" w:rsidRPr="000C73B5">
        <w:rPr>
          <w:rFonts w:ascii="Tahoma" w:hAnsi="Tahoma" w:cs="Tahoma"/>
          <w:sz w:val="28"/>
          <w:szCs w:val="28"/>
        </w:rPr>
        <w:t>Course</w:t>
      </w:r>
      <w:proofErr w:type="gramEnd"/>
    </w:p>
    <w:p w14:paraId="5CD5AA38" w14:textId="77777777" w:rsidR="0038109E" w:rsidRPr="000C73B5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0BF00368" w14:textId="0A344D8B" w:rsidR="0038109E" w:rsidRPr="000C73B5" w:rsidRDefault="000C73B5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0C73B5">
        <w:rPr>
          <w:rFonts w:ascii="Tahoma" w:hAnsi="Tahoma" w:cs="Tahoma"/>
          <w:sz w:val="28"/>
          <w:szCs w:val="28"/>
        </w:rPr>
        <w:t>Here's a list of this 8</w:t>
      </w:r>
      <w:r w:rsidR="0038109E" w:rsidRPr="000C73B5">
        <w:rPr>
          <w:rFonts w:ascii="Tahoma" w:hAnsi="Tahoma" w:cs="Tahoma"/>
          <w:sz w:val="28"/>
          <w:szCs w:val="28"/>
        </w:rPr>
        <w:t>-part video series in more detail:</w:t>
      </w:r>
    </w:p>
    <w:p w14:paraId="11BF7730" w14:textId="77777777" w:rsidR="0038109E" w:rsidRPr="000C73B5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68F4442A" w14:textId="77777777" w:rsidR="000C73B5" w:rsidRDefault="000C73B5" w:rsidP="000C7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ahoma" w:hAnsi="Tahoma" w:cs="Tahoma"/>
          <w:color w:val="000000"/>
          <w:sz w:val="28"/>
          <w:szCs w:val="28"/>
        </w:rPr>
      </w:pPr>
      <w:r w:rsidRPr="000C73B5">
        <w:rPr>
          <w:rFonts w:ascii="Tahoma" w:hAnsi="Tahoma" w:cs="Tahoma"/>
          <w:color w:val="000000"/>
          <w:sz w:val="28"/>
          <w:szCs w:val="28"/>
        </w:rPr>
        <w:t xml:space="preserve">Video #1: Introduction  </w:t>
      </w:r>
    </w:p>
    <w:p w14:paraId="47574E04" w14:textId="77777777" w:rsidR="000C73B5" w:rsidRDefault="000C73B5" w:rsidP="000C7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ahoma" w:hAnsi="Tahoma" w:cs="Tahoma"/>
          <w:color w:val="000000"/>
          <w:sz w:val="28"/>
          <w:szCs w:val="28"/>
        </w:rPr>
      </w:pPr>
      <w:r w:rsidRPr="000C73B5">
        <w:rPr>
          <w:rFonts w:ascii="Tahoma" w:hAnsi="Tahoma" w:cs="Tahoma"/>
          <w:color w:val="000000"/>
          <w:sz w:val="28"/>
          <w:szCs w:val="28"/>
        </w:rPr>
        <w:t xml:space="preserve">This video will give you a bird’s eye view of the course.  We’ll also discuss what you need to get started on this right away.  </w:t>
      </w:r>
    </w:p>
    <w:p w14:paraId="1668E85B" w14:textId="77777777" w:rsidR="000C73B5" w:rsidRDefault="000C73B5" w:rsidP="000C7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ahoma" w:hAnsi="Tahoma" w:cs="Tahoma"/>
          <w:color w:val="000000"/>
          <w:sz w:val="28"/>
          <w:szCs w:val="28"/>
        </w:rPr>
      </w:pPr>
    </w:p>
    <w:p w14:paraId="51A69D09" w14:textId="77777777" w:rsidR="000C73B5" w:rsidRDefault="000C73B5" w:rsidP="000C7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ahoma" w:hAnsi="Tahoma" w:cs="Tahoma"/>
          <w:color w:val="000000"/>
          <w:sz w:val="28"/>
          <w:szCs w:val="28"/>
        </w:rPr>
      </w:pPr>
      <w:r w:rsidRPr="000C73B5">
        <w:rPr>
          <w:rFonts w:ascii="Tahoma" w:hAnsi="Tahoma" w:cs="Tahoma"/>
          <w:color w:val="000000"/>
          <w:sz w:val="28"/>
          <w:szCs w:val="28"/>
        </w:rPr>
        <w:t xml:space="preserve">Video #2: The Big Problem  </w:t>
      </w:r>
    </w:p>
    <w:p w14:paraId="4C68E5A0" w14:textId="1D06C200" w:rsidR="000C73B5" w:rsidRDefault="000C73B5" w:rsidP="000C7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ahoma" w:hAnsi="Tahoma" w:cs="Tahoma"/>
          <w:color w:val="000000"/>
          <w:sz w:val="28"/>
          <w:szCs w:val="28"/>
        </w:rPr>
      </w:pPr>
      <w:r w:rsidRPr="000C73B5">
        <w:rPr>
          <w:rFonts w:ascii="Tahoma" w:hAnsi="Tahoma" w:cs="Tahoma"/>
          <w:color w:val="000000"/>
          <w:sz w:val="28"/>
          <w:szCs w:val="28"/>
        </w:rPr>
        <w:t>Did you know that the biggest problem is not getting your site setup to sell? But rather</w:t>
      </w:r>
      <w:r w:rsidR="00F63B02">
        <w:rPr>
          <w:rFonts w:ascii="Tahoma" w:hAnsi="Tahoma" w:cs="Tahoma"/>
          <w:color w:val="000000"/>
          <w:sz w:val="28"/>
          <w:szCs w:val="28"/>
        </w:rPr>
        <w:t>,</w:t>
      </w:r>
      <w:r w:rsidRPr="000C73B5">
        <w:rPr>
          <w:rFonts w:ascii="Tahoma" w:hAnsi="Tahoma" w:cs="Tahoma"/>
          <w:color w:val="000000"/>
          <w:sz w:val="28"/>
          <w:szCs w:val="28"/>
        </w:rPr>
        <w:t xml:space="preserve"> getting your students to consume your course?  We’ll discuss how you can combat this and set your course up right.  </w:t>
      </w:r>
    </w:p>
    <w:p w14:paraId="3C36E809" w14:textId="77777777" w:rsidR="000C73B5" w:rsidRDefault="000C73B5" w:rsidP="000C7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ahoma" w:hAnsi="Tahoma" w:cs="Tahoma"/>
          <w:color w:val="000000"/>
          <w:sz w:val="28"/>
          <w:szCs w:val="28"/>
        </w:rPr>
      </w:pPr>
    </w:p>
    <w:p w14:paraId="2170859A" w14:textId="77777777" w:rsidR="000C73B5" w:rsidRDefault="000C73B5" w:rsidP="000C7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ahoma" w:hAnsi="Tahoma" w:cs="Tahoma"/>
          <w:color w:val="000000"/>
          <w:sz w:val="28"/>
          <w:szCs w:val="28"/>
        </w:rPr>
      </w:pPr>
      <w:r w:rsidRPr="000C73B5">
        <w:rPr>
          <w:rFonts w:ascii="Tahoma" w:hAnsi="Tahoma" w:cs="Tahoma"/>
          <w:color w:val="000000"/>
          <w:sz w:val="28"/>
          <w:szCs w:val="28"/>
        </w:rPr>
        <w:t xml:space="preserve">Video #3: The Experience  </w:t>
      </w:r>
    </w:p>
    <w:p w14:paraId="566ECA8D" w14:textId="274D47DA" w:rsidR="000C73B5" w:rsidRDefault="000C73B5" w:rsidP="000C7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ahoma" w:hAnsi="Tahoma" w:cs="Tahoma"/>
          <w:color w:val="000000"/>
          <w:sz w:val="28"/>
          <w:szCs w:val="28"/>
        </w:rPr>
      </w:pPr>
      <w:r w:rsidRPr="000C73B5">
        <w:rPr>
          <w:rFonts w:ascii="Tahoma" w:hAnsi="Tahoma" w:cs="Tahoma"/>
          <w:color w:val="000000"/>
          <w:sz w:val="28"/>
          <w:szCs w:val="28"/>
        </w:rPr>
        <w:t>How your student experiences your course from start to finish is important.  Thankfully</w:t>
      </w:r>
      <w:r w:rsidR="00F63B02">
        <w:rPr>
          <w:rFonts w:ascii="Tahoma" w:hAnsi="Tahoma" w:cs="Tahoma"/>
          <w:color w:val="000000"/>
          <w:sz w:val="28"/>
          <w:szCs w:val="28"/>
        </w:rPr>
        <w:t>,</w:t>
      </w:r>
      <w:r w:rsidRPr="000C73B5">
        <w:rPr>
          <w:rFonts w:ascii="Tahoma" w:hAnsi="Tahoma" w:cs="Tahoma"/>
          <w:color w:val="000000"/>
          <w:sz w:val="28"/>
          <w:szCs w:val="28"/>
        </w:rPr>
        <w:t xml:space="preserve"> you don’t have to reinvent the wheel.  Well show you what has worked well for us based on decades of experience.   </w:t>
      </w:r>
    </w:p>
    <w:p w14:paraId="6029BC16" w14:textId="77777777" w:rsidR="000C73B5" w:rsidRDefault="000C73B5" w:rsidP="000C7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ahoma" w:hAnsi="Tahoma" w:cs="Tahoma"/>
          <w:color w:val="000000"/>
          <w:sz w:val="28"/>
          <w:szCs w:val="28"/>
        </w:rPr>
      </w:pPr>
    </w:p>
    <w:p w14:paraId="3C217EB8" w14:textId="3D0AA730" w:rsidR="000C73B5" w:rsidRDefault="000C73B5" w:rsidP="000C7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ahoma" w:hAnsi="Tahoma" w:cs="Tahoma"/>
          <w:color w:val="000000"/>
          <w:sz w:val="28"/>
          <w:szCs w:val="28"/>
        </w:rPr>
      </w:pPr>
      <w:r w:rsidRPr="000C73B5">
        <w:rPr>
          <w:rFonts w:ascii="Tahoma" w:hAnsi="Tahoma" w:cs="Tahoma"/>
          <w:color w:val="000000"/>
          <w:sz w:val="28"/>
          <w:szCs w:val="28"/>
        </w:rPr>
        <w:t xml:space="preserve">Video #4: </w:t>
      </w:r>
      <w:r>
        <w:rPr>
          <w:rFonts w:ascii="Tahoma" w:hAnsi="Tahoma" w:cs="Tahoma"/>
          <w:color w:val="000000"/>
          <w:sz w:val="28"/>
          <w:szCs w:val="28"/>
        </w:rPr>
        <w:t>WordPress</w:t>
      </w:r>
      <w:r w:rsidR="00F63B02">
        <w:rPr>
          <w:rFonts w:ascii="Tahoma" w:hAnsi="Tahoma" w:cs="Tahoma"/>
          <w:color w:val="000000"/>
          <w:sz w:val="28"/>
          <w:szCs w:val="28"/>
        </w:rPr>
        <w:t xml:space="preserve"> LMS Plug</w:t>
      </w:r>
      <w:r w:rsidRPr="000C73B5">
        <w:rPr>
          <w:rFonts w:ascii="Tahoma" w:hAnsi="Tahoma" w:cs="Tahoma"/>
          <w:color w:val="000000"/>
          <w:sz w:val="28"/>
          <w:szCs w:val="28"/>
        </w:rPr>
        <w:t xml:space="preserve">ins  </w:t>
      </w:r>
    </w:p>
    <w:p w14:paraId="2997BFB6" w14:textId="39C52097" w:rsidR="000C73B5" w:rsidRDefault="000C73B5" w:rsidP="000C7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ahoma" w:hAnsi="Tahoma" w:cs="Tahoma"/>
          <w:color w:val="000000"/>
          <w:sz w:val="28"/>
          <w:szCs w:val="28"/>
        </w:rPr>
      </w:pPr>
      <w:r w:rsidRPr="000C73B5">
        <w:rPr>
          <w:rFonts w:ascii="Tahoma" w:hAnsi="Tahoma" w:cs="Tahoma"/>
          <w:color w:val="000000"/>
          <w:sz w:val="28"/>
          <w:szCs w:val="28"/>
        </w:rPr>
        <w:t xml:space="preserve">Choosing the right </w:t>
      </w:r>
      <w:r>
        <w:rPr>
          <w:rFonts w:ascii="Tahoma" w:hAnsi="Tahoma" w:cs="Tahoma"/>
          <w:color w:val="000000"/>
          <w:sz w:val="28"/>
          <w:szCs w:val="28"/>
        </w:rPr>
        <w:t>WordPress</w:t>
      </w:r>
      <w:r w:rsidRPr="000C73B5">
        <w:rPr>
          <w:rFonts w:ascii="Tahoma" w:hAnsi="Tahoma" w:cs="Tahoma"/>
          <w:color w:val="000000"/>
          <w:sz w:val="28"/>
          <w:szCs w:val="28"/>
        </w:rPr>
        <w:t xml:space="preserve"> Learning Management System </w:t>
      </w:r>
      <w:r w:rsidR="00F63B02">
        <w:rPr>
          <w:rFonts w:ascii="Tahoma" w:hAnsi="Tahoma" w:cs="Tahoma"/>
          <w:color w:val="000000"/>
          <w:sz w:val="28"/>
          <w:szCs w:val="28"/>
        </w:rPr>
        <w:t xml:space="preserve">(LMS) </w:t>
      </w:r>
      <w:r w:rsidRPr="000C73B5">
        <w:rPr>
          <w:rFonts w:ascii="Tahoma" w:hAnsi="Tahoma" w:cs="Tahoma"/>
          <w:color w:val="000000"/>
          <w:sz w:val="28"/>
          <w:szCs w:val="28"/>
        </w:rPr>
        <w:t>is crucial to your success.  Yes, there are some free ones out there - but is it really worth it?</w:t>
      </w:r>
      <w:r w:rsidR="00F63B02">
        <w:rPr>
          <w:rFonts w:ascii="Tahoma" w:hAnsi="Tahoma" w:cs="Tahoma"/>
          <w:color w:val="000000"/>
          <w:sz w:val="28"/>
          <w:szCs w:val="28"/>
        </w:rPr>
        <w:t xml:space="preserve"> W</w:t>
      </w:r>
      <w:r w:rsidRPr="000C73B5">
        <w:rPr>
          <w:rFonts w:ascii="Tahoma" w:hAnsi="Tahoma" w:cs="Tahoma"/>
          <w:color w:val="000000"/>
          <w:sz w:val="28"/>
          <w:szCs w:val="28"/>
        </w:rPr>
        <w:t xml:space="preserve">e will discuss some </w:t>
      </w:r>
      <w:r>
        <w:rPr>
          <w:rFonts w:ascii="Tahoma" w:hAnsi="Tahoma" w:cs="Tahoma"/>
          <w:color w:val="000000"/>
          <w:sz w:val="28"/>
          <w:szCs w:val="28"/>
        </w:rPr>
        <w:t>WordPress</w:t>
      </w:r>
      <w:r w:rsidRPr="000C73B5">
        <w:rPr>
          <w:rFonts w:ascii="Tahoma" w:hAnsi="Tahoma" w:cs="Tahoma"/>
          <w:color w:val="000000"/>
          <w:sz w:val="28"/>
          <w:szCs w:val="28"/>
        </w:rPr>
        <w:t xml:space="preserve"> LMS plugins that are available and show which ones we recommend.</w:t>
      </w:r>
      <w:r w:rsidR="00F63B02"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0C73B5">
        <w:rPr>
          <w:rFonts w:ascii="Tahoma" w:hAnsi="Tahoma" w:cs="Tahoma"/>
          <w:color w:val="000000"/>
          <w:sz w:val="28"/>
          <w:szCs w:val="28"/>
        </w:rPr>
        <w:t xml:space="preserve">  </w:t>
      </w:r>
    </w:p>
    <w:p w14:paraId="1EAF00DE" w14:textId="77777777" w:rsidR="000C73B5" w:rsidRDefault="000C73B5" w:rsidP="000C7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ahoma" w:hAnsi="Tahoma" w:cs="Tahoma"/>
          <w:color w:val="000000"/>
          <w:sz w:val="28"/>
          <w:szCs w:val="28"/>
        </w:rPr>
      </w:pPr>
    </w:p>
    <w:p w14:paraId="3AC10AB5" w14:textId="77777777" w:rsidR="000C73B5" w:rsidRDefault="000C73B5" w:rsidP="000C7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ahoma" w:hAnsi="Tahoma" w:cs="Tahoma"/>
          <w:color w:val="000000"/>
          <w:sz w:val="28"/>
          <w:szCs w:val="28"/>
        </w:rPr>
      </w:pPr>
      <w:r w:rsidRPr="000C73B5">
        <w:rPr>
          <w:rFonts w:ascii="Tahoma" w:hAnsi="Tahoma" w:cs="Tahoma"/>
          <w:color w:val="000000"/>
          <w:sz w:val="28"/>
          <w:szCs w:val="28"/>
        </w:rPr>
        <w:t xml:space="preserve">Video #5: Recommended WP LMS Plugin  </w:t>
      </w:r>
    </w:p>
    <w:p w14:paraId="029D92E3" w14:textId="77777777" w:rsidR="000C73B5" w:rsidRDefault="000C73B5" w:rsidP="000C7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ahoma" w:hAnsi="Tahoma" w:cs="Tahoma"/>
          <w:color w:val="000000"/>
          <w:sz w:val="28"/>
          <w:szCs w:val="28"/>
        </w:rPr>
      </w:pPr>
      <w:r w:rsidRPr="000C73B5">
        <w:rPr>
          <w:rFonts w:ascii="Tahoma" w:hAnsi="Tahoma" w:cs="Tahoma"/>
          <w:color w:val="000000"/>
          <w:sz w:val="28"/>
          <w:szCs w:val="28"/>
        </w:rPr>
        <w:t xml:space="preserve">You’ll be given a quick overview of our recommended </w:t>
      </w:r>
      <w:r>
        <w:rPr>
          <w:rFonts w:ascii="Tahoma" w:hAnsi="Tahoma" w:cs="Tahoma"/>
          <w:color w:val="000000"/>
          <w:sz w:val="28"/>
          <w:szCs w:val="28"/>
        </w:rPr>
        <w:t>WordPress</w:t>
      </w:r>
      <w:r w:rsidRPr="000C73B5">
        <w:rPr>
          <w:rFonts w:ascii="Tahoma" w:hAnsi="Tahoma" w:cs="Tahoma"/>
          <w:color w:val="000000"/>
          <w:sz w:val="28"/>
          <w:szCs w:val="28"/>
        </w:rPr>
        <w:t xml:space="preserve"> LMS plugin in this video.  </w:t>
      </w:r>
    </w:p>
    <w:p w14:paraId="3B846456" w14:textId="77777777" w:rsidR="000C73B5" w:rsidRDefault="000C73B5" w:rsidP="000C7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ahoma" w:hAnsi="Tahoma" w:cs="Tahoma"/>
          <w:color w:val="000000"/>
          <w:sz w:val="28"/>
          <w:szCs w:val="28"/>
        </w:rPr>
      </w:pPr>
    </w:p>
    <w:p w14:paraId="610A126E" w14:textId="77777777" w:rsidR="000C73B5" w:rsidRDefault="000C73B5" w:rsidP="000C7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ahoma" w:hAnsi="Tahoma" w:cs="Tahoma"/>
          <w:color w:val="000000"/>
          <w:sz w:val="28"/>
          <w:szCs w:val="28"/>
        </w:rPr>
      </w:pPr>
      <w:r w:rsidRPr="000C73B5">
        <w:rPr>
          <w:rFonts w:ascii="Tahoma" w:hAnsi="Tahoma" w:cs="Tahoma"/>
          <w:color w:val="000000"/>
          <w:sz w:val="28"/>
          <w:szCs w:val="28"/>
        </w:rPr>
        <w:t xml:space="preserve">Video #6:  Consumption Boost   </w:t>
      </w:r>
    </w:p>
    <w:p w14:paraId="5DF6E964" w14:textId="77777777" w:rsidR="000C73B5" w:rsidRDefault="000C73B5" w:rsidP="000C7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ahoma" w:hAnsi="Tahoma" w:cs="Tahoma"/>
          <w:color w:val="000000"/>
          <w:sz w:val="28"/>
          <w:szCs w:val="28"/>
        </w:rPr>
      </w:pPr>
      <w:r w:rsidRPr="000C73B5">
        <w:rPr>
          <w:rFonts w:ascii="Tahoma" w:hAnsi="Tahoma" w:cs="Tahoma"/>
          <w:color w:val="000000"/>
          <w:sz w:val="28"/>
          <w:szCs w:val="28"/>
        </w:rPr>
        <w:t xml:space="preserve">One of the reasons why people stop in the middle of a course - will be discussed here.  You’ll also learn how to combat it.  </w:t>
      </w:r>
    </w:p>
    <w:p w14:paraId="02DAD87D" w14:textId="77777777" w:rsidR="000C73B5" w:rsidRDefault="000C73B5" w:rsidP="000C7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ahoma" w:hAnsi="Tahoma" w:cs="Tahoma"/>
          <w:color w:val="000000"/>
          <w:sz w:val="28"/>
          <w:szCs w:val="28"/>
        </w:rPr>
      </w:pPr>
    </w:p>
    <w:p w14:paraId="20AFE5C4" w14:textId="2910DB4A" w:rsidR="000C73B5" w:rsidRDefault="000C73B5" w:rsidP="000C7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</w:rPr>
        <w:t>Video #7</w:t>
      </w:r>
      <w:r w:rsidRPr="000C73B5">
        <w:rPr>
          <w:rFonts w:ascii="Tahoma" w:hAnsi="Tahoma" w:cs="Tahoma"/>
          <w:color w:val="000000"/>
          <w:sz w:val="28"/>
          <w:szCs w:val="28"/>
        </w:rPr>
        <w:t xml:space="preserve">: Engagement   </w:t>
      </w:r>
    </w:p>
    <w:p w14:paraId="06B980ED" w14:textId="4B7584F3" w:rsidR="000C73B5" w:rsidRDefault="000C73B5" w:rsidP="000C7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ahoma" w:hAnsi="Tahoma" w:cs="Tahoma"/>
          <w:color w:val="000000"/>
          <w:sz w:val="28"/>
          <w:szCs w:val="28"/>
        </w:rPr>
      </w:pPr>
      <w:r w:rsidRPr="000C73B5">
        <w:rPr>
          <w:rFonts w:ascii="Tahoma" w:hAnsi="Tahoma" w:cs="Tahoma"/>
          <w:color w:val="000000"/>
          <w:sz w:val="28"/>
          <w:szCs w:val="28"/>
        </w:rPr>
        <w:t>It’s a known fact that people buy courses - but people will only stay engaged if done right.  There are two ways to do this</w:t>
      </w:r>
      <w:r w:rsidR="00F63B02">
        <w:rPr>
          <w:rFonts w:ascii="Tahoma" w:hAnsi="Tahoma" w:cs="Tahoma"/>
          <w:color w:val="000000"/>
          <w:sz w:val="28"/>
          <w:szCs w:val="28"/>
        </w:rPr>
        <w:t xml:space="preserve"> and we’ll talk about it here</w:t>
      </w:r>
      <w:r w:rsidRPr="000C73B5">
        <w:rPr>
          <w:rFonts w:ascii="Tahoma" w:hAnsi="Tahoma" w:cs="Tahoma"/>
          <w:color w:val="000000"/>
          <w:sz w:val="28"/>
          <w:szCs w:val="28"/>
        </w:rPr>
        <w:t xml:space="preserve">.  </w:t>
      </w:r>
      <w:bookmarkStart w:id="0" w:name="_GoBack"/>
      <w:bookmarkEnd w:id="0"/>
    </w:p>
    <w:p w14:paraId="5D330860" w14:textId="77777777" w:rsidR="000C73B5" w:rsidRDefault="000C73B5" w:rsidP="000C7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ahoma" w:hAnsi="Tahoma" w:cs="Tahoma"/>
          <w:color w:val="000000"/>
          <w:sz w:val="28"/>
          <w:szCs w:val="28"/>
        </w:rPr>
      </w:pPr>
    </w:p>
    <w:p w14:paraId="20053DC8" w14:textId="77777777" w:rsidR="000C73B5" w:rsidRDefault="000C73B5" w:rsidP="000C7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</w:rPr>
        <w:t>Video #8</w:t>
      </w:r>
      <w:r w:rsidRPr="000C73B5">
        <w:rPr>
          <w:rFonts w:ascii="Tahoma" w:hAnsi="Tahoma" w:cs="Tahoma"/>
          <w:color w:val="000000"/>
          <w:sz w:val="28"/>
          <w:szCs w:val="28"/>
        </w:rPr>
        <w:t xml:space="preserve">: Prestige and Fun  </w:t>
      </w:r>
    </w:p>
    <w:p w14:paraId="36769A00" w14:textId="38A1F59F" w:rsidR="000C73B5" w:rsidRPr="000C73B5" w:rsidRDefault="000C73B5" w:rsidP="000C7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ahoma" w:hAnsi="Tahoma" w:cs="Tahoma"/>
          <w:color w:val="000000"/>
          <w:sz w:val="28"/>
          <w:szCs w:val="28"/>
        </w:rPr>
      </w:pPr>
      <w:r w:rsidRPr="000C73B5">
        <w:rPr>
          <w:rFonts w:ascii="Tahoma" w:hAnsi="Tahoma" w:cs="Tahoma"/>
          <w:color w:val="000000"/>
          <w:sz w:val="28"/>
          <w:szCs w:val="28"/>
        </w:rPr>
        <w:t xml:space="preserve">It’s a known fact that people feel more connected when they are acknowledged.  </w:t>
      </w:r>
      <w:r w:rsidR="00F63B02">
        <w:rPr>
          <w:rFonts w:ascii="Tahoma" w:hAnsi="Tahoma" w:cs="Tahoma"/>
          <w:color w:val="000000"/>
          <w:sz w:val="28"/>
          <w:szCs w:val="28"/>
        </w:rPr>
        <w:t>We’ll discuss what studies have shown and what</w:t>
      </w:r>
      <w:r w:rsidRPr="000C73B5">
        <w:rPr>
          <w:rFonts w:ascii="Tahoma" w:hAnsi="Tahoma" w:cs="Tahoma"/>
          <w:color w:val="000000"/>
          <w:sz w:val="28"/>
          <w:szCs w:val="28"/>
        </w:rPr>
        <w:t xml:space="preserve"> gives </w:t>
      </w:r>
      <w:r w:rsidR="00F63B02">
        <w:rPr>
          <w:rFonts w:ascii="Tahoma" w:hAnsi="Tahoma" w:cs="Tahoma"/>
          <w:color w:val="000000"/>
          <w:sz w:val="28"/>
          <w:szCs w:val="28"/>
        </w:rPr>
        <w:t>people a sense of value and prestige that will help them stay on course.</w:t>
      </w:r>
    </w:p>
    <w:p w14:paraId="0BF0B60B" w14:textId="77777777" w:rsidR="000C73B5" w:rsidRPr="000C73B5" w:rsidRDefault="000C73B5" w:rsidP="000C7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ahoma" w:hAnsi="Tahoma" w:cs="Tahoma"/>
          <w:color w:val="000000"/>
          <w:sz w:val="28"/>
          <w:szCs w:val="28"/>
        </w:rPr>
      </w:pPr>
    </w:p>
    <w:p w14:paraId="787B8A53" w14:textId="3AC0C7A8" w:rsidR="000C73B5" w:rsidRPr="000C73B5" w:rsidRDefault="00F63B02" w:rsidP="000C7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</w:rPr>
        <w:t>So,</w:t>
      </w:r>
      <w:r w:rsidR="000C73B5" w:rsidRPr="000C73B5">
        <w:rPr>
          <w:rFonts w:ascii="Tahoma" w:hAnsi="Tahoma" w:cs="Tahoma"/>
          <w:color w:val="000000"/>
          <w:sz w:val="28"/>
          <w:szCs w:val="28"/>
        </w:rPr>
        <w:t xml:space="preserve"> how can you achieve this in your course?  Grab this course now and learn how to setup a highly engaging course today!</w:t>
      </w:r>
    </w:p>
    <w:p w14:paraId="775C54A9" w14:textId="2C848DF4" w:rsidR="0038109E" w:rsidRPr="000C73B5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0C73B5">
        <w:rPr>
          <w:rFonts w:ascii="Tahoma" w:hAnsi="Tahoma" w:cs="Tahoma"/>
          <w:sz w:val="28"/>
          <w:szCs w:val="28"/>
        </w:rPr>
        <w:t>—-</w:t>
      </w:r>
    </w:p>
    <w:p w14:paraId="2C28D3ED" w14:textId="77777777" w:rsidR="0038109E" w:rsidRPr="000C73B5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355700BE" w14:textId="77777777" w:rsidR="0038109E" w:rsidRPr="000C73B5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0C73B5">
        <w:rPr>
          <w:rFonts w:ascii="Tahoma" w:hAnsi="Tahoma" w:cs="Tahoma"/>
          <w:sz w:val="28"/>
          <w:szCs w:val="28"/>
        </w:rPr>
        <w:t>Warm Regards,</w:t>
      </w:r>
    </w:p>
    <w:p w14:paraId="65C44419" w14:textId="7F723B49" w:rsidR="0038109E" w:rsidRPr="000C73B5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0C73B5">
        <w:rPr>
          <w:rFonts w:ascii="Tahoma" w:hAnsi="Tahoma" w:cs="Tahoma"/>
          <w:sz w:val="28"/>
          <w:szCs w:val="28"/>
        </w:rPr>
        <w:t>[Your Name]</w:t>
      </w:r>
    </w:p>
    <w:p w14:paraId="5C596AF6" w14:textId="77777777" w:rsidR="0038109E" w:rsidRPr="000C73B5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7C2BCDA1" w14:textId="2FBEDB7D" w:rsidR="000C73B5" w:rsidRPr="000C73B5" w:rsidRDefault="000C73B5" w:rsidP="000C7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ahoma" w:hAnsi="Tahoma" w:cs="Tahoma"/>
          <w:color w:val="000000"/>
          <w:sz w:val="28"/>
          <w:szCs w:val="28"/>
        </w:rPr>
      </w:pPr>
      <w:r w:rsidRPr="000C73B5">
        <w:rPr>
          <w:rFonts w:ascii="Tahoma" w:hAnsi="Tahoma" w:cs="Tahoma"/>
          <w:color w:val="000000"/>
          <w:sz w:val="28"/>
          <w:szCs w:val="28"/>
        </w:rPr>
        <w:t xml:space="preserve">P.S. What if there was a way to setup your online courses on your </w:t>
      </w:r>
      <w:r>
        <w:rPr>
          <w:rFonts w:ascii="Tahoma" w:hAnsi="Tahoma" w:cs="Tahoma"/>
          <w:color w:val="000000"/>
          <w:sz w:val="28"/>
          <w:szCs w:val="28"/>
        </w:rPr>
        <w:t>WordPress</w:t>
      </w:r>
      <w:r w:rsidRPr="000C73B5">
        <w:rPr>
          <w:rFonts w:ascii="Tahoma" w:hAnsi="Tahoma" w:cs="Tahoma"/>
          <w:color w:val="000000"/>
          <w:sz w:val="28"/>
          <w:szCs w:val="28"/>
        </w:rPr>
        <w:t xml:space="preserve"> site?  Now you can by watching this video series. </w:t>
      </w:r>
    </w:p>
    <w:p w14:paraId="4057E189" w14:textId="77777777" w:rsidR="000C73B5" w:rsidRPr="000C73B5" w:rsidRDefault="000C73B5" w:rsidP="000C7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ahoma" w:hAnsi="Tahoma" w:cs="Tahoma"/>
          <w:color w:val="000000"/>
          <w:sz w:val="28"/>
          <w:szCs w:val="28"/>
        </w:rPr>
      </w:pPr>
    </w:p>
    <w:p w14:paraId="634F819A" w14:textId="6D61F200" w:rsidR="000C73B5" w:rsidRPr="000C73B5" w:rsidRDefault="000C73B5" w:rsidP="000C7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ahoma" w:hAnsi="Tahoma" w:cs="Tahoma"/>
          <w:color w:val="000000"/>
          <w:sz w:val="28"/>
          <w:szCs w:val="28"/>
        </w:rPr>
      </w:pPr>
      <w:r w:rsidRPr="000C73B5">
        <w:rPr>
          <w:rFonts w:ascii="Tahoma" w:hAnsi="Tahoma" w:cs="Tahoma"/>
          <w:color w:val="000000"/>
          <w:sz w:val="28"/>
          <w:szCs w:val="28"/>
        </w:rPr>
        <w:t xml:space="preserve">P.P.S. This specific training course was designed to help you watch over my shoulder, step-by-step, click by click, to ensure that you are able to successfully and effectively setup your online course on your </w:t>
      </w:r>
      <w:r>
        <w:rPr>
          <w:rFonts w:ascii="Tahoma" w:hAnsi="Tahoma" w:cs="Tahoma"/>
          <w:color w:val="000000"/>
          <w:sz w:val="28"/>
          <w:szCs w:val="28"/>
        </w:rPr>
        <w:t>WordPress</w:t>
      </w:r>
      <w:r w:rsidRPr="000C73B5">
        <w:rPr>
          <w:rFonts w:ascii="Tahoma" w:hAnsi="Tahoma" w:cs="Tahoma"/>
          <w:color w:val="000000"/>
          <w:sz w:val="28"/>
          <w:szCs w:val="28"/>
        </w:rPr>
        <w:t xml:space="preserve"> site.</w:t>
      </w:r>
    </w:p>
    <w:p w14:paraId="1FF519B2" w14:textId="47B3A50A" w:rsidR="0048470A" w:rsidRPr="000C73B5" w:rsidRDefault="0048470A" w:rsidP="0038109E">
      <w:pPr>
        <w:rPr>
          <w:rFonts w:ascii="Tahoma" w:hAnsi="Tahoma" w:cs="Tahoma"/>
          <w:sz w:val="28"/>
          <w:szCs w:val="28"/>
        </w:rPr>
      </w:pPr>
    </w:p>
    <w:sectPr w:rsidR="0048470A" w:rsidRPr="000C73B5" w:rsidSect="00DA372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7805D7B"/>
    <w:multiLevelType w:val="hybridMultilevel"/>
    <w:tmpl w:val="7852728A"/>
    <w:lvl w:ilvl="0" w:tplc="243A1B74">
      <w:start w:val="9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A454FA"/>
    <w:multiLevelType w:val="hybridMultilevel"/>
    <w:tmpl w:val="D30AE518"/>
    <w:lvl w:ilvl="0" w:tplc="CDAAB02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76539F"/>
    <w:multiLevelType w:val="hybridMultilevel"/>
    <w:tmpl w:val="40DEE2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E7E"/>
    <w:rsid w:val="00037753"/>
    <w:rsid w:val="000B5B19"/>
    <w:rsid w:val="000C73B5"/>
    <w:rsid w:val="0012465D"/>
    <w:rsid w:val="00153872"/>
    <w:rsid w:val="001563A2"/>
    <w:rsid w:val="001814CB"/>
    <w:rsid w:val="00196C16"/>
    <w:rsid w:val="001A0C34"/>
    <w:rsid w:val="001D32EF"/>
    <w:rsid w:val="001F3E52"/>
    <w:rsid w:val="00233548"/>
    <w:rsid w:val="002364FF"/>
    <w:rsid w:val="002411C8"/>
    <w:rsid w:val="00260964"/>
    <w:rsid w:val="00287938"/>
    <w:rsid w:val="002D0657"/>
    <w:rsid w:val="002E2455"/>
    <w:rsid w:val="0031308E"/>
    <w:rsid w:val="00321030"/>
    <w:rsid w:val="0037159E"/>
    <w:rsid w:val="0038109E"/>
    <w:rsid w:val="00385002"/>
    <w:rsid w:val="00386D56"/>
    <w:rsid w:val="0048470A"/>
    <w:rsid w:val="00493D95"/>
    <w:rsid w:val="004A3691"/>
    <w:rsid w:val="004E6D80"/>
    <w:rsid w:val="005223E5"/>
    <w:rsid w:val="005549A8"/>
    <w:rsid w:val="00566F4D"/>
    <w:rsid w:val="00573D9B"/>
    <w:rsid w:val="00574667"/>
    <w:rsid w:val="005E14EE"/>
    <w:rsid w:val="005E5942"/>
    <w:rsid w:val="00605E81"/>
    <w:rsid w:val="00626929"/>
    <w:rsid w:val="00646E7E"/>
    <w:rsid w:val="00650E4F"/>
    <w:rsid w:val="0068464B"/>
    <w:rsid w:val="00686080"/>
    <w:rsid w:val="006A03BA"/>
    <w:rsid w:val="006A4150"/>
    <w:rsid w:val="006B4034"/>
    <w:rsid w:val="00717D92"/>
    <w:rsid w:val="007222A0"/>
    <w:rsid w:val="00727DF8"/>
    <w:rsid w:val="00742680"/>
    <w:rsid w:val="00751FE5"/>
    <w:rsid w:val="007579A6"/>
    <w:rsid w:val="007710AB"/>
    <w:rsid w:val="007823AD"/>
    <w:rsid w:val="00785C52"/>
    <w:rsid w:val="0079229D"/>
    <w:rsid w:val="0079681E"/>
    <w:rsid w:val="007B32AC"/>
    <w:rsid w:val="007B3AAA"/>
    <w:rsid w:val="007F1C28"/>
    <w:rsid w:val="007F3599"/>
    <w:rsid w:val="00816274"/>
    <w:rsid w:val="00864B06"/>
    <w:rsid w:val="00890B71"/>
    <w:rsid w:val="008B0D66"/>
    <w:rsid w:val="008C34F4"/>
    <w:rsid w:val="008F3A42"/>
    <w:rsid w:val="0091095B"/>
    <w:rsid w:val="00925903"/>
    <w:rsid w:val="00942805"/>
    <w:rsid w:val="009C2446"/>
    <w:rsid w:val="009E59FE"/>
    <w:rsid w:val="009E67D5"/>
    <w:rsid w:val="00A01E8D"/>
    <w:rsid w:val="00A20247"/>
    <w:rsid w:val="00A81FAE"/>
    <w:rsid w:val="00A944D2"/>
    <w:rsid w:val="00AA292F"/>
    <w:rsid w:val="00AD32E8"/>
    <w:rsid w:val="00AE06FE"/>
    <w:rsid w:val="00B05051"/>
    <w:rsid w:val="00B14A45"/>
    <w:rsid w:val="00B532F8"/>
    <w:rsid w:val="00B563F2"/>
    <w:rsid w:val="00BB71FA"/>
    <w:rsid w:val="00BD741E"/>
    <w:rsid w:val="00BE5E47"/>
    <w:rsid w:val="00C23524"/>
    <w:rsid w:val="00C514EB"/>
    <w:rsid w:val="00C711BE"/>
    <w:rsid w:val="00C73BED"/>
    <w:rsid w:val="00C94849"/>
    <w:rsid w:val="00CA56BB"/>
    <w:rsid w:val="00CB02CD"/>
    <w:rsid w:val="00CD791F"/>
    <w:rsid w:val="00D15252"/>
    <w:rsid w:val="00D27619"/>
    <w:rsid w:val="00D35690"/>
    <w:rsid w:val="00D513A4"/>
    <w:rsid w:val="00D543B9"/>
    <w:rsid w:val="00D5512B"/>
    <w:rsid w:val="00DA372F"/>
    <w:rsid w:val="00DD6210"/>
    <w:rsid w:val="00DF514A"/>
    <w:rsid w:val="00E033EC"/>
    <w:rsid w:val="00E21734"/>
    <w:rsid w:val="00E53179"/>
    <w:rsid w:val="00E7480F"/>
    <w:rsid w:val="00E97DC7"/>
    <w:rsid w:val="00EE64C8"/>
    <w:rsid w:val="00F055B5"/>
    <w:rsid w:val="00F32DE9"/>
    <w:rsid w:val="00F54EF7"/>
    <w:rsid w:val="00F63B02"/>
    <w:rsid w:val="00F66D72"/>
    <w:rsid w:val="00FB2A01"/>
    <w:rsid w:val="00FE3231"/>
    <w:rsid w:val="00FE6249"/>
    <w:rsid w:val="00FF0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7A47CC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B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6E7E"/>
    <w:pPr>
      <w:ind w:left="720"/>
      <w:contextualSpacing/>
    </w:pPr>
  </w:style>
  <w:style w:type="paragraph" w:customStyle="1" w:styleId="p1">
    <w:name w:val="p1"/>
    <w:basedOn w:val="Normal"/>
    <w:rsid w:val="00864B06"/>
    <w:rPr>
      <w:rFonts w:ascii="Helvetica Neue" w:hAnsi="Helvetica Neue" w:cs="Times New Roman"/>
      <w:color w:val="454545"/>
      <w:sz w:val="18"/>
      <w:szCs w:val="18"/>
    </w:rPr>
  </w:style>
  <w:style w:type="paragraph" w:customStyle="1" w:styleId="p2">
    <w:name w:val="p2"/>
    <w:basedOn w:val="Normal"/>
    <w:rsid w:val="00864B06"/>
    <w:rPr>
      <w:rFonts w:ascii="Helvetica Neue" w:hAnsi="Helvetica Neue" w:cs="Times New Roman"/>
      <w:color w:val="454545"/>
      <w:sz w:val="18"/>
      <w:szCs w:val="18"/>
    </w:rPr>
  </w:style>
  <w:style w:type="character" w:customStyle="1" w:styleId="apple-converted-space">
    <w:name w:val="apple-converted-space"/>
    <w:basedOn w:val="DefaultParagraphFont"/>
    <w:rsid w:val="00864B06"/>
  </w:style>
  <w:style w:type="paragraph" w:styleId="NormalWeb">
    <w:name w:val="Normal (Web)"/>
    <w:basedOn w:val="Normal"/>
    <w:uiPriority w:val="99"/>
    <w:unhideWhenUsed/>
    <w:rsid w:val="00864B06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apple-tab-span">
    <w:name w:val="apple-tab-span"/>
    <w:basedOn w:val="DefaultParagraphFont"/>
    <w:rsid w:val="007222A0"/>
  </w:style>
  <w:style w:type="paragraph" w:styleId="HTMLPreformatted">
    <w:name w:val="HTML Preformatted"/>
    <w:basedOn w:val="Normal"/>
    <w:link w:val="HTMLPreformattedChar"/>
    <w:uiPriority w:val="99"/>
    <w:unhideWhenUsed/>
    <w:rsid w:val="000C73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C73B5"/>
    <w:rPr>
      <w:rFonts w:ascii="Courier" w:hAnsi="Courier" w:cs="Courier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B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6E7E"/>
    <w:pPr>
      <w:ind w:left="720"/>
      <w:contextualSpacing/>
    </w:pPr>
  </w:style>
  <w:style w:type="paragraph" w:customStyle="1" w:styleId="p1">
    <w:name w:val="p1"/>
    <w:basedOn w:val="Normal"/>
    <w:rsid w:val="00864B06"/>
    <w:rPr>
      <w:rFonts w:ascii="Helvetica Neue" w:hAnsi="Helvetica Neue" w:cs="Times New Roman"/>
      <w:color w:val="454545"/>
      <w:sz w:val="18"/>
      <w:szCs w:val="18"/>
    </w:rPr>
  </w:style>
  <w:style w:type="paragraph" w:customStyle="1" w:styleId="p2">
    <w:name w:val="p2"/>
    <w:basedOn w:val="Normal"/>
    <w:rsid w:val="00864B06"/>
    <w:rPr>
      <w:rFonts w:ascii="Helvetica Neue" w:hAnsi="Helvetica Neue" w:cs="Times New Roman"/>
      <w:color w:val="454545"/>
      <w:sz w:val="18"/>
      <w:szCs w:val="18"/>
    </w:rPr>
  </w:style>
  <w:style w:type="character" w:customStyle="1" w:styleId="apple-converted-space">
    <w:name w:val="apple-converted-space"/>
    <w:basedOn w:val="DefaultParagraphFont"/>
    <w:rsid w:val="00864B06"/>
  </w:style>
  <w:style w:type="paragraph" w:styleId="NormalWeb">
    <w:name w:val="Normal (Web)"/>
    <w:basedOn w:val="Normal"/>
    <w:uiPriority w:val="99"/>
    <w:unhideWhenUsed/>
    <w:rsid w:val="00864B06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apple-tab-span">
    <w:name w:val="apple-tab-span"/>
    <w:basedOn w:val="DefaultParagraphFont"/>
    <w:rsid w:val="007222A0"/>
  </w:style>
  <w:style w:type="paragraph" w:styleId="HTMLPreformatted">
    <w:name w:val="HTML Preformatted"/>
    <w:basedOn w:val="Normal"/>
    <w:link w:val="HTMLPreformattedChar"/>
    <w:uiPriority w:val="99"/>
    <w:unhideWhenUsed/>
    <w:rsid w:val="000C73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C73B5"/>
    <w:rPr>
      <w:rFonts w:ascii="Courier" w:hAnsi="Courier" w:cs="Courie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4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472</Words>
  <Characters>2696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Luc</dc:creator>
  <cp:keywords/>
  <dc:description/>
  <cp:lastModifiedBy>Sandy Mendoza</cp:lastModifiedBy>
  <cp:revision>3</cp:revision>
  <cp:lastPrinted>2019-06-27T14:43:00Z</cp:lastPrinted>
  <dcterms:created xsi:type="dcterms:W3CDTF">2019-06-27T14:43:00Z</dcterms:created>
  <dcterms:modified xsi:type="dcterms:W3CDTF">2019-06-27T15:01:00Z</dcterms:modified>
</cp:coreProperties>
</file>